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1FBF70C7" w:rsidR="006A411C" w:rsidRPr="00584D44" w:rsidRDefault="008408E7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Wykonywanie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doraźnych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robót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związanych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poprawą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odwodnienia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8408E7">
        <w:rPr>
          <w:rFonts w:ascii="Arial" w:hAnsi="Arial" w:cs="Arial"/>
          <w:b/>
          <w:bCs/>
          <w:sz w:val="22"/>
          <w:szCs w:val="22"/>
        </w:rPr>
        <w:t xml:space="preserve"> w 2022 </w:t>
      </w:r>
      <w:proofErr w:type="spellStart"/>
      <w:r w:rsidRPr="008408E7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95475" w14:textId="77777777" w:rsidR="005F17F0" w:rsidRDefault="005F17F0" w:rsidP="00AC1A4B">
      <w:r>
        <w:separator/>
      </w:r>
    </w:p>
  </w:endnote>
  <w:endnote w:type="continuationSeparator" w:id="0">
    <w:p w14:paraId="2811BE42" w14:textId="77777777" w:rsidR="005F17F0" w:rsidRDefault="005F17F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6B1C9" w14:textId="77777777" w:rsidR="005F17F0" w:rsidRDefault="005F17F0" w:rsidP="00AC1A4B">
      <w:r>
        <w:separator/>
      </w:r>
    </w:p>
  </w:footnote>
  <w:footnote w:type="continuationSeparator" w:id="0">
    <w:p w14:paraId="776304F4" w14:textId="77777777" w:rsidR="005F17F0" w:rsidRDefault="005F17F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B77C8D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408E7">
      <w:rPr>
        <w:rFonts w:ascii="Calibri" w:hAnsi="Calibri"/>
        <w:b/>
        <w:bCs/>
        <w:color w:val="4F81BD"/>
        <w:sz w:val="18"/>
        <w:szCs w:val="18"/>
        <w:lang w:val="pl-PL" w:eastAsia="ar-SA"/>
      </w:rPr>
      <w:t>17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84D17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A6EAA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4D17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B70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17F0"/>
    <w:rsid w:val="005F2A5E"/>
    <w:rsid w:val="005F3D87"/>
    <w:rsid w:val="005F6186"/>
    <w:rsid w:val="00600ACB"/>
    <w:rsid w:val="0060367D"/>
    <w:rsid w:val="006042BF"/>
    <w:rsid w:val="0060516A"/>
    <w:rsid w:val="00614BBA"/>
    <w:rsid w:val="00615AB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08E7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33BB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2021-01-22T11:33:00Z</cp:lastPrinted>
  <dcterms:created xsi:type="dcterms:W3CDTF">2021-02-17T13:12:00Z</dcterms:created>
  <dcterms:modified xsi:type="dcterms:W3CDTF">2022-02-18T11:33:00Z</dcterms:modified>
</cp:coreProperties>
</file>